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354A3A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</w:t>
      </w:r>
      <w:r w:rsidR="00BC3B08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4CC7F8A2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C3B08" w:rsidRPr="00CD4F4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https://zakazky.zcu.cz/contract_display_5707.html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CAF8A4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F440C2">
        <w:rPr>
          <w:rFonts w:ascii="Garamond" w:hAnsi="Garamond" w:cs="Arial"/>
          <w:sz w:val="22"/>
          <w:szCs w:val="22"/>
        </w:rPr>
        <w:t>1</w:t>
      </w:r>
      <w:r w:rsidR="00BC3B08">
        <w:rPr>
          <w:rFonts w:ascii="Garamond" w:hAnsi="Garamond" w:cs="Arial"/>
          <w:sz w:val="22"/>
          <w:szCs w:val="22"/>
        </w:rPr>
        <w:t>6</w:t>
      </w:r>
      <w:r w:rsidR="00F440C2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440C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753D" w14:textId="77777777" w:rsidR="003E011D" w:rsidRDefault="003E011D" w:rsidP="00795AAC">
      <w:r>
        <w:separator/>
      </w:r>
    </w:p>
  </w:endnote>
  <w:endnote w:type="continuationSeparator" w:id="0">
    <w:p w14:paraId="482EAD1D" w14:textId="77777777" w:rsidR="003E011D" w:rsidRDefault="003E011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B04F3" w14:textId="77777777" w:rsidR="003E011D" w:rsidRDefault="003E011D" w:rsidP="00795AAC">
      <w:r>
        <w:separator/>
      </w:r>
    </w:p>
  </w:footnote>
  <w:footnote w:type="continuationSeparator" w:id="0">
    <w:p w14:paraId="4D92C641" w14:textId="77777777" w:rsidR="003E011D" w:rsidRDefault="003E011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0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UjSXEfYw50bB5r/vNJ6Zg/sa+/QQpfoSpcf21Y0o7Fc=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Es7uCLkxrefZF2SH17wkZJnLKS3eNe6oSYEfTeMs88g=</DigestValue>
    </Reference>
  </SignedInfo>
  <SignatureValue>c8wNcMG+AUJCTQIjvPIZ9yUiwcyEG2R8asWy+3wvu9Jmnd/+Im9MTQVa6n6Q2ybmG/USOXRBNOpb
DH3LTnnTCV0Cz64Hnq2tlskzJcjpI+4QjbMXpGS4nehd9nKM9Rg/6EYz30FSkS2MPTn+bWPOCXSQ
9xCsyG1GFv8s2AyD7/vHaqD9pvx9h/JAUJgj53k3J/mrdtD5uwuU94MfPtfzPGSIMjnGrk1Ahfaq
bjMFa2esOOtzHjOlsMi4LR8SlmhTnjWjKg2ZJzGrgQU0s8xq5ZAAPkpQ9rOyF8Q0zCMz+uLamkyy
9R68CAYkdjM5A1V0R+/LuAyixT/aXYLm83ZDmQ==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Z3YCPm9byi0KztCxZPOlsSy/uFASqnGrnilDyYqLH2g=</DigestValue>
      </Reference>
      <Reference URI="/word/document.xml?ContentType=application/vnd.openxmlformats-officedocument.wordprocessingml.document.main+xml">
        <DigestMethod Algorithm="http://www.w3.org/2001/04/xmlenc#sha256"/>
        <DigestValue>Uq+i5Q6Ar/zYE1hWCEcfSo4RTwi2ykZjT+gjX66BBuY=</DigestValue>
      </Reference>
      <Reference URI="/word/endnotes.xml?ContentType=application/vnd.openxmlformats-officedocument.wordprocessingml.endnotes+xml">
        <DigestMethod Algorithm="http://www.w3.org/2001/04/xmlenc#sha256"/>
        <DigestValue>+DytgiFhu4qjnFb7MLG4jRoUm7yImqXbcLeDKQXx8M0=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WysyRGVG+yyLuIGmNaTmiDAfTET4dDOgD3/FZaiZWug=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P1nx2ukE04tt34qMQ36blTS5LAl3ELkCyORjh7NSjAc=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2022-11-04T11:29:04Z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2022-11-04T11:29:04Z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52</cp:revision>
  <cp:lastPrinted>2018-08-08T13:48:00Z</cp:lastPrinted>
  <dcterms:created xsi:type="dcterms:W3CDTF">2021-09-20T07:59:00Z</dcterms:created>
  <dcterms:modified xsi:type="dcterms:W3CDTF">2022-11-04T11:28:00Z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